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FC02EF" w14:textId="77777777" w:rsidR="00D31E2C" w:rsidRPr="00D31E2C" w:rsidRDefault="00D31E2C" w:rsidP="0065170B">
      <w:pPr>
        <w:suppressAutoHyphens w:val="0"/>
        <w:rPr>
          <w:rFonts w:ascii="Cambria" w:eastAsia="Calibri" w:hAnsi="Cambria" w:cs="Tahoma"/>
          <w:b/>
          <w:i/>
          <w:sz w:val="22"/>
          <w:szCs w:val="22"/>
          <w:u w:val="single"/>
          <w:lang w:eastAsia="en-US"/>
        </w:rPr>
      </w:pPr>
      <w:r w:rsidRPr="00D31E2C">
        <w:rPr>
          <w:rFonts w:ascii="Cambria" w:eastAsia="Calibri" w:hAnsi="Cambria" w:cs="Tahoma"/>
          <w:b/>
          <w:i/>
          <w:sz w:val="18"/>
          <w:szCs w:val="22"/>
          <w:u w:val="single"/>
          <w:lang w:eastAsia="en-US"/>
        </w:rPr>
        <w:t>DOKUMENT SKŁADANY WRAZ Z OFERTĄ</w:t>
      </w:r>
      <w:r w:rsidRPr="00D31E2C">
        <w:rPr>
          <w:rFonts w:ascii="Cambria" w:eastAsia="Calibri" w:hAnsi="Cambria" w:cs="Tahoma"/>
          <w:b/>
          <w:i/>
          <w:sz w:val="18"/>
          <w:szCs w:val="22"/>
          <w:lang w:eastAsia="en-US"/>
        </w:rPr>
        <w:t xml:space="preserve"> </w:t>
      </w:r>
      <w:r w:rsidRPr="00D31E2C">
        <w:rPr>
          <w:rFonts w:ascii="Cambria" w:eastAsia="Calibri" w:hAnsi="Cambria" w:cs="Tahoma"/>
          <w:b/>
          <w:sz w:val="16"/>
          <w:szCs w:val="22"/>
          <w:lang w:eastAsia="en-US"/>
        </w:rPr>
        <w:t>(</w:t>
      </w:r>
      <w:r w:rsidRPr="00D31E2C">
        <w:rPr>
          <w:rFonts w:ascii="Cambria" w:eastAsia="Calibri" w:hAnsi="Cambria"/>
          <w:b/>
          <w:sz w:val="18"/>
          <w:szCs w:val="22"/>
          <w:lang w:eastAsia="en-US"/>
        </w:rPr>
        <w:t>tylko w sytuacji, gdy wykonawca powołuje się na zasoby innego podmiotu</w:t>
      </w:r>
      <w:r w:rsidRPr="00D31E2C">
        <w:rPr>
          <w:rFonts w:ascii="Cambria" w:eastAsia="Calibri" w:hAnsi="Cambria" w:cs="Tahoma"/>
          <w:b/>
          <w:sz w:val="16"/>
          <w:szCs w:val="22"/>
          <w:lang w:eastAsia="en-US"/>
        </w:rPr>
        <w:t>)</w:t>
      </w:r>
    </w:p>
    <w:p w14:paraId="6C097A03" w14:textId="710F2697" w:rsidR="00D31E2C" w:rsidRPr="00D31E2C" w:rsidRDefault="00D31E2C" w:rsidP="0065170B">
      <w:pPr>
        <w:widowControl w:val="0"/>
        <w:jc w:val="right"/>
        <w:rPr>
          <w:rFonts w:ascii="Cambria" w:eastAsia="SimSun" w:hAnsi="Cambria" w:cs="Mangal"/>
          <w:b/>
          <w:kern w:val="1"/>
          <w:szCs w:val="36"/>
          <w:lang w:eastAsia="hi-IN" w:bidi="hi-IN"/>
        </w:rPr>
      </w:pPr>
      <w:r w:rsidRPr="00D31E2C">
        <w:rPr>
          <w:rFonts w:ascii="Cambria" w:eastAsia="SimSun" w:hAnsi="Cambria" w:cs="Mangal"/>
          <w:kern w:val="1"/>
          <w:lang w:eastAsia="hi-IN" w:bidi="hi-IN"/>
        </w:rPr>
        <w:tab/>
      </w:r>
      <w:r w:rsidRPr="00D31E2C">
        <w:rPr>
          <w:rFonts w:ascii="Cambria" w:eastAsia="SimSun" w:hAnsi="Cambria" w:cs="Mangal"/>
          <w:kern w:val="1"/>
          <w:lang w:eastAsia="hi-IN" w:bidi="hi-IN"/>
        </w:rPr>
        <w:tab/>
      </w:r>
      <w:r w:rsidRPr="00D31E2C">
        <w:rPr>
          <w:rFonts w:ascii="Cambria" w:eastAsia="SimSun" w:hAnsi="Cambria" w:cs="Mangal"/>
          <w:kern w:val="1"/>
          <w:lang w:eastAsia="hi-IN" w:bidi="hi-IN"/>
        </w:rPr>
        <w:tab/>
      </w:r>
      <w:r w:rsidRPr="00D31E2C">
        <w:rPr>
          <w:rFonts w:ascii="Cambria" w:eastAsia="SimSun" w:hAnsi="Cambria" w:cs="Mangal"/>
          <w:kern w:val="1"/>
          <w:lang w:eastAsia="hi-IN" w:bidi="hi-IN"/>
        </w:rPr>
        <w:tab/>
        <w:t xml:space="preserve">Załącznik Nr </w:t>
      </w:r>
      <w:r w:rsidR="00FF0BE9">
        <w:rPr>
          <w:rFonts w:ascii="Cambria" w:eastAsia="SimSun" w:hAnsi="Cambria" w:cs="Mangal"/>
          <w:kern w:val="1"/>
          <w:lang w:eastAsia="hi-IN" w:bidi="hi-IN"/>
        </w:rPr>
        <w:t>6</w:t>
      </w:r>
      <w:r w:rsidRPr="00D31E2C">
        <w:rPr>
          <w:rFonts w:ascii="Cambria" w:eastAsia="SimSun" w:hAnsi="Cambria" w:cs="Mangal"/>
          <w:kern w:val="1"/>
          <w:lang w:eastAsia="hi-IN" w:bidi="hi-IN"/>
        </w:rPr>
        <w:t xml:space="preserve"> do SWZ (wzór)</w:t>
      </w:r>
    </w:p>
    <w:p w14:paraId="429AACB7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i/>
          <w:sz w:val="22"/>
          <w:szCs w:val="20"/>
          <w:lang w:eastAsia="en-US"/>
        </w:rPr>
      </w:pPr>
      <w:r w:rsidRPr="00D31E2C">
        <w:rPr>
          <w:rFonts w:ascii="Cambria" w:eastAsia="Calibri" w:hAnsi="Cambria"/>
          <w:b/>
          <w:i/>
          <w:sz w:val="28"/>
          <w:szCs w:val="20"/>
          <w:lang w:eastAsia="en-US"/>
        </w:rPr>
        <w:t>ZOBOWIĄZANIE</w:t>
      </w:r>
      <w:r w:rsidRPr="00D31E2C">
        <w:rPr>
          <w:rFonts w:ascii="Cambria" w:eastAsia="Calibri" w:hAnsi="Cambria"/>
          <w:b/>
          <w:i/>
          <w:sz w:val="22"/>
          <w:szCs w:val="20"/>
          <w:lang w:eastAsia="en-US"/>
        </w:rPr>
        <w:t xml:space="preserve"> </w:t>
      </w:r>
    </w:p>
    <w:p w14:paraId="42E0CA69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i/>
          <w:sz w:val="10"/>
          <w:szCs w:val="22"/>
          <w:lang w:eastAsia="en-US"/>
        </w:rPr>
      </w:pPr>
    </w:p>
    <w:p w14:paraId="44C2077E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D31E2C">
        <w:rPr>
          <w:rFonts w:ascii="Cambria" w:eastAsia="Calibri" w:hAnsi="Cambria"/>
          <w:b/>
          <w:sz w:val="22"/>
          <w:szCs w:val="22"/>
          <w:lang w:eastAsia="en-US"/>
        </w:rPr>
        <w:t xml:space="preserve">podmiotu udostępniającego wykonawcy, zasoby na potrzeby realizacji zamówienia </w:t>
      </w:r>
    </w:p>
    <w:p w14:paraId="2228ED1A" w14:textId="362564CA" w:rsidR="00D31E2C" w:rsidRPr="00D31E2C" w:rsidRDefault="00D31E2C" w:rsidP="0065170B">
      <w:pPr>
        <w:suppressAutoHyphens w:val="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D31E2C">
        <w:rPr>
          <w:rFonts w:ascii="Cambria" w:eastAsia="Calibri" w:hAnsi="Cambria"/>
          <w:i/>
          <w:sz w:val="22"/>
          <w:szCs w:val="22"/>
          <w:lang w:eastAsia="en-US"/>
        </w:rPr>
        <w:t>(art. 118 ust. 3  i 4 ustawy Pzp)</w:t>
      </w:r>
    </w:p>
    <w:p w14:paraId="171CCD7F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D31E2C">
        <w:rPr>
          <w:rFonts w:ascii="Cambria" w:eastAsia="Calibri" w:hAnsi="Cambria"/>
          <w:b/>
          <w:sz w:val="22"/>
          <w:szCs w:val="22"/>
          <w:lang w:eastAsia="en-US"/>
        </w:rPr>
        <w:t>Ja niżej podpisany …………………………………………………………………………………………………………..</w:t>
      </w:r>
    </w:p>
    <w:p w14:paraId="47044CD0" w14:textId="77777777" w:rsidR="00D31E2C" w:rsidRPr="00D31E2C" w:rsidRDefault="00D31E2C" w:rsidP="00D31E2C">
      <w:pPr>
        <w:suppressAutoHyphens w:val="0"/>
        <w:jc w:val="both"/>
        <w:rPr>
          <w:rFonts w:ascii="Cambria" w:eastAsia="Calibri" w:hAnsi="Cambria"/>
          <w:i/>
          <w:sz w:val="22"/>
          <w:szCs w:val="22"/>
          <w:lang w:eastAsia="en-US"/>
        </w:rPr>
      </w:pPr>
      <w:r w:rsidRPr="00D31E2C">
        <w:rPr>
          <w:rFonts w:ascii="Cambria" w:eastAsia="Calibri" w:hAnsi="Cambria"/>
          <w:sz w:val="22"/>
          <w:szCs w:val="22"/>
          <w:lang w:eastAsia="en-US"/>
        </w:rPr>
        <w:t xml:space="preserve">                                            </w:t>
      </w: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   </w:t>
      </w:r>
      <w:r w:rsidRPr="00D31E2C">
        <w:rPr>
          <w:rFonts w:ascii="Cambria" w:eastAsia="Calibri" w:hAnsi="Cambria"/>
          <w:i/>
          <w:sz w:val="18"/>
          <w:szCs w:val="18"/>
          <w:lang w:eastAsia="en-US"/>
        </w:rPr>
        <w:t xml:space="preserve"> (nazwa podmiotu udostępniającego zasoby wykonawcy</w:t>
      </w: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) </w:t>
      </w:r>
    </w:p>
    <w:p w14:paraId="0B03B2F0" w14:textId="77777777" w:rsidR="00D31E2C" w:rsidRPr="00D31E2C" w:rsidRDefault="00D31E2C" w:rsidP="00D31E2C">
      <w:pPr>
        <w:suppressAutoHyphens w:val="0"/>
        <w:spacing w:after="200" w:line="276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zobowiązuje się do oddania swoich zasobów: …………………………………………..…………………………….………</w:t>
      </w:r>
    </w:p>
    <w:p w14:paraId="27F45FD4" w14:textId="77777777" w:rsidR="00D31E2C" w:rsidRPr="00D31E2C" w:rsidRDefault="00D31E2C" w:rsidP="00D31E2C">
      <w:pPr>
        <w:suppressAutoHyphens w:val="0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………………………………………………………………………………………………………………………………</w:t>
      </w:r>
    </w:p>
    <w:p w14:paraId="650D1C28" w14:textId="77777777" w:rsidR="00D31E2C" w:rsidRPr="00D31E2C" w:rsidRDefault="00D31E2C" w:rsidP="00D31E2C">
      <w:pPr>
        <w:suppressAutoHyphens w:val="0"/>
        <w:jc w:val="both"/>
        <w:rPr>
          <w:rFonts w:ascii="Cambria" w:eastAsia="Calibri" w:hAnsi="Cambria"/>
          <w:i/>
          <w:sz w:val="18"/>
          <w:szCs w:val="22"/>
          <w:lang w:eastAsia="en-US"/>
        </w:rPr>
      </w:pPr>
      <w:r w:rsidRPr="00D31E2C">
        <w:rPr>
          <w:rFonts w:ascii="Cambria" w:eastAsia="Calibri" w:hAnsi="Cambria"/>
          <w:i/>
          <w:sz w:val="18"/>
          <w:szCs w:val="22"/>
          <w:lang w:eastAsia="en-US"/>
        </w:rPr>
        <w:t>(określenie zasobu - zdolności techniczne lub zawodowe, sytuacja finansowa lub ekonomiczna, wykształcenie, kwalifikacje zawodowe, doświadczenie)</w:t>
      </w:r>
    </w:p>
    <w:p w14:paraId="42FE2A0F" w14:textId="77777777" w:rsidR="00D31E2C" w:rsidRPr="00D31E2C" w:rsidRDefault="00D31E2C" w:rsidP="00D31E2C">
      <w:pPr>
        <w:suppressAutoHyphens w:val="0"/>
        <w:rPr>
          <w:rFonts w:ascii="Cambria" w:eastAsia="Calibri" w:hAnsi="Cambria"/>
          <w:i/>
          <w:sz w:val="22"/>
          <w:szCs w:val="22"/>
          <w:lang w:eastAsia="en-US"/>
        </w:rPr>
      </w:pPr>
    </w:p>
    <w:p w14:paraId="2BA06122" w14:textId="77777777" w:rsidR="00D31E2C" w:rsidRPr="00D31E2C" w:rsidRDefault="00D31E2C" w:rsidP="00D31E2C">
      <w:pPr>
        <w:suppressAutoHyphens w:val="0"/>
        <w:rPr>
          <w:rFonts w:ascii="Cambria" w:eastAsia="Calibri" w:hAnsi="Cambria"/>
          <w:i/>
          <w:sz w:val="22"/>
          <w:szCs w:val="22"/>
          <w:lang w:eastAsia="en-US"/>
        </w:rPr>
      </w:pPr>
      <w:r w:rsidRPr="00D31E2C">
        <w:rPr>
          <w:rFonts w:ascii="Cambria" w:eastAsia="Calibri" w:hAnsi="Cambria"/>
          <w:b/>
          <w:sz w:val="22"/>
          <w:szCs w:val="22"/>
          <w:lang w:eastAsia="en-US"/>
        </w:rPr>
        <w:t>do dyspozycji wykonawcy</w:t>
      </w: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 ……………………………………………………………………………………………</w:t>
      </w:r>
    </w:p>
    <w:p w14:paraId="42BB2D78" w14:textId="77777777" w:rsidR="00D31E2C" w:rsidRPr="00D31E2C" w:rsidRDefault="00D31E2C" w:rsidP="00D31E2C">
      <w:pPr>
        <w:suppressAutoHyphens w:val="0"/>
        <w:rPr>
          <w:rFonts w:ascii="Cambria" w:eastAsia="Calibri" w:hAnsi="Cambria"/>
          <w:i/>
          <w:sz w:val="18"/>
          <w:szCs w:val="22"/>
          <w:lang w:eastAsia="en-US"/>
        </w:rPr>
      </w:pPr>
      <w:r w:rsidRPr="00D31E2C">
        <w:rPr>
          <w:rFonts w:ascii="Cambria" w:eastAsia="Calibri" w:hAnsi="Cambria"/>
          <w:i/>
          <w:sz w:val="22"/>
          <w:szCs w:val="22"/>
          <w:lang w:eastAsia="en-US"/>
        </w:rPr>
        <w:t xml:space="preserve">                                                                                   </w:t>
      </w:r>
      <w:r w:rsidRPr="00D31E2C">
        <w:rPr>
          <w:rFonts w:ascii="Cambria" w:eastAsia="Calibri" w:hAnsi="Cambria"/>
          <w:i/>
          <w:sz w:val="18"/>
          <w:szCs w:val="22"/>
          <w:lang w:eastAsia="en-US"/>
        </w:rPr>
        <w:t xml:space="preserve">(nazwa wykonawcy) </w:t>
      </w:r>
    </w:p>
    <w:p w14:paraId="2033F03F" w14:textId="556A32EF" w:rsidR="00FA3849" w:rsidRDefault="00D31E2C" w:rsidP="00D31E2C">
      <w:pPr>
        <w:suppressAutoHyphens w:val="0"/>
        <w:spacing w:after="200" w:line="276" w:lineRule="auto"/>
        <w:jc w:val="both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sz w:val="20"/>
          <w:szCs w:val="20"/>
          <w:lang w:eastAsia="en-US"/>
        </w:rPr>
        <w:t>przy wykonywaniu na rzecz Gminy Nidzica</w:t>
      </w:r>
      <w:bookmarkStart w:id="0" w:name="_Hlk62219294"/>
      <w:r w:rsidRPr="00D31E2C">
        <w:rPr>
          <w:rFonts w:ascii="Cambria" w:eastAsia="Calibri" w:hAnsi="Cambria"/>
          <w:sz w:val="20"/>
          <w:szCs w:val="20"/>
          <w:lang w:eastAsia="en-US"/>
        </w:rPr>
        <w:t xml:space="preserve"> zamówienia nr TI.271.</w:t>
      </w:r>
      <w:r w:rsidR="00F13D1B">
        <w:rPr>
          <w:rFonts w:ascii="Cambria" w:eastAsia="Calibri" w:hAnsi="Cambria"/>
          <w:sz w:val="20"/>
          <w:szCs w:val="20"/>
          <w:lang w:eastAsia="en-US"/>
        </w:rPr>
        <w:t>1</w:t>
      </w:r>
      <w:r w:rsidR="00D85853">
        <w:rPr>
          <w:rFonts w:ascii="Cambria" w:eastAsia="Calibri" w:hAnsi="Cambria"/>
          <w:sz w:val="20"/>
          <w:szCs w:val="20"/>
          <w:lang w:eastAsia="en-US"/>
        </w:rPr>
        <w:t>9</w:t>
      </w:r>
      <w:r w:rsidRPr="00D31E2C">
        <w:rPr>
          <w:rFonts w:ascii="Cambria" w:eastAsia="Calibri" w:hAnsi="Cambria"/>
          <w:sz w:val="20"/>
          <w:szCs w:val="20"/>
          <w:lang w:eastAsia="en-US"/>
        </w:rPr>
        <w:t xml:space="preserve">.2025 pn.: </w:t>
      </w:r>
      <w:r w:rsidRPr="00D31E2C">
        <w:rPr>
          <w:rFonts w:ascii="Cambria" w:eastAsia="Calibri" w:hAnsi="Cambria"/>
          <w:b/>
          <w:sz w:val="20"/>
          <w:szCs w:val="20"/>
          <w:lang w:eastAsia="en-US"/>
        </w:rPr>
        <w:t>„</w:t>
      </w:r>
      <w:r w:rsidR="00F13D1B">
        <w:rPr>
          <w:rFonts w:ascii="Cambria" w:eastAsia="Calibri" w:hAnsi="Cambria"/>
          <w:b/>
          <w:sz w:val="20"/>
          <w:szCs w:val="20"/>
          <w:lang w:eastAsia="en-US"/>
        </w:rPr>
        <w:t>Dostawa sprzętu i wyposażenia w ramach Programu Ochrony Ludności i Obrony Cywilnej w Gminie Nidzica</w:t>
      </w:r>
      <w:r w:rsidRPr="00D31E2C">
        <w:rPr>
          <w:rFonts w:ascii="Cambria" w:eastAsia="Calibri" w:hAnsi="Cambria"/>
          <w:b/>
          <w:sz w:val="20"/>
          <w:szCs w:val="20"/>
          <w:lang w:eastAsia="en-US"/>
        </w:rPr>
        <w:t>”</w:t>
      </w:r>
      <w:bookmarkEnd w:id="0"/>
      <w:r w:rsidR="00BC232C">
        <w:rPr>
          <w:rFonts w:ascii="Cambria" w:eastAsia="Calibri" w:hAnsi="Cambria"/>
          <w:b/>
          <w:sz w:val="20"/>
          <w:szCs w:val="20"/>
          <w:lang w:eastAsia="en-US"/>
        </w:rPr>
        <w:t>:</w:t>
      </w:r>
    </w:p>
    <w:p w14:paraId="12081AA4" w14:textId="7D6EEBFE" w:rsidR="00F13D1B" w:rsidRPr="00735D5E" w:rsidRDefault="00F13D1B" w:rsidP="00F13D1B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 w:rsidRPr="00EB4924">
        <w:rPr>
          <w:rFonts w:ascii="Cambria" w:hAnsi="Cambria"/>
          <w:sz w:val="18"/>
          <w:szCs w:val="18"/>
        </w:rPr>
        <w:t xml:space="preserve">Dla </w:t>
      </w:r>
      <w:r>
        <w:rPr>
          <w:rFonts w:ascii="Cambria" w:hAnsi="Cambria"/>
          <w:sz w:val="18"/>
          <w:szCs w:val="18"/>
        </w:rPr>
        <w:t>części</w:t>
      </w:r>
      <w:r w:rsidRPr="00EB4924">
        <w:rPr>
          <w:rFonts w:ascii="Cambria" w:hAnsi="Cambria"/>
          <w:sz w:val="18"/>
          <w:szCs w:val="18"/>
        </w:rPr>
        <w:t xml:space="preserve"> nr </w:t>
      </w:r>
      <w:r w:rsidR="00D85853">
        <w:rPr>
          <w:rFonts w:ascii="Cambria" w:hAnsi="Cambria"/>
          <w:sz w:val="18"/>
          <w:szCs w:val="18"/>
        </w:rPr>
        <w:t>1</w:t>
      </w:r>
      <w:r w:rsidRPr="00EB4924">
        <w:rPr>
          <w:rFonts w:ascii="Cambria" w:hAnsi="Cambria"/>
          <w:sz w:val="18"/>
          <w:szCs w:val="18"/>
        </w:rPr>
        <w:t xml:space="preserve">: </w:t>
      </w:r>
      <w:r w:rsidRPr="00EB4924">
        <w:rPr>
          <w:rFonts w:ascii="Cambria" w:hAnsi="Cambria" w:cs="Arial"/>
          <w:sz w:val="18"/>
          <w:szCs w:val="18"/>
        </w:rPr>
        <w:t>Dostawa</w:t>
      </w:r>
      <w:r>
        <w:rPr>
          <w:rFonts w:ascii="Cambria" w:hAnsi="Cambria" w:cs="Arial"/>
          <w:sz w:val="18"/>
          <w:szCs w:val="18"/>
        </w:rPr>
        <w:t xml:space="preserve"> beczkowozu do wody pitnej</w:t>
      </w:r>
    </w:p>
    <w:p w14:paraId="5BF2B9BA" w14:textId="77777777" w:rsidR="00F13D1B" w:rsidRDefault="00F13D1B" w:rsidP="00F13D1B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09CBFE99" w14:textId="43120A8E" w:rsidR="00F13D1B" w:rsidRPr="00735D5E" w:rsidRDefault="00F13D1B" w:rsidP="00F13D1B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D85853">
        <w:rPr>
          <w:rFonts w:ascii="Cambria" w:hAnsi="Cambria"/>
          <w:sz w:val="18"/>
          <w:szCs w:val="18"/>
        </w:rPr>
        <w:t>2</w:t>
      </w:r>
      <w:r>
        <w:rPr>
          <w:rFonts w:ascii="Cambria" w:hAnsi="Cambria"/>
          <w:sz w:val="18"/>
          <w:szCs w:val="18"/>
        </w:rPr>
        <w:t>: Dostawa syreny alarmowej</w:t>
      </w:r>
    </w:p>
    <w:p w14:paraId="71F2E7E1" w14:textId="77777777" w:rsidR="00F13D1B" w:rsidRDefault="00F13D1B" w:rsidP="00F13D1B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0EB69AB4" w14:textId="718A865A" w:rsidR="00F13D1B" w:rsidRPr="00735D5E" w:rsidRDefault="00F13D1B" w:rsidP="00F13D1B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D85853">
        <w:rPr>
          <w:rFonts w:ascii="Cambria" w:hAnsi="Cambria"/>
          <w:sz w:val="18"/>
          <w:szCs w:val="18"/>
        </w:rPr>
        <w:t>3</w:t>
      </w:r>
      <w:r>
        <w:rPr>
          <w:rFonts w:ascii="Cambria" w:hAnsi="Cambria"/>
          <w:sz w:val="18"/>
          <w:szCs w:val="18"/>
        </w:rPr>
        <w:t xml:space="preserve">: Dostawa </w:t>
      </w:r>
      <w:r w:rsidR="00D85853">
        <w:rPr>
          <w:rFonts w:ascii="Cambria" w:hAnsi="Cambria"/>
          <w:sz w:val="18"/>
          <w:szCs w:val="18"/>
        </w:rPr>
        <w:t>agregatu prądotwórczego</w:t>
      </w:r>
    </w:p>
    <w:p w14:paraId="0E599787" w14:textId="77777777" w:rsidR="00F13D1B" w:rsidRDefault="00F13D1B" w:rsidP="00F13D1B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1E16C8FF" w14:textId="456EFC2B" w:rsidR="00F13D1B" w:rsidRPr="00735D5E" w:rsidRDefault="00F13D1B" w:rsidP="00F13D1B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D85853">
        <w:rPr>
          <w:rFonts w:ascii="Cambria" w:hAnsi="Cambria"/>
          <w:sz w:val="18"/>
          <w:szCs w:val="18"/>
        </w:rPr>
        <w:t>4</w:t>
      </w:r>
      <w:r>
        <w:rPr>
          <w:rFonts w:ascii="Cambria" w:hAnsi="Cambria"/>
          <w:sz w:val="18"/>
          <w:szCs w:val="18"/>
        </w:rPr>
        <w:t>: Dostawa urządzeń elektrycznych i spalinowych</w:t>
      </w:r>
    </w:p>
    <w:p w14:paraId="6B29A5E4" w14:textId="77777777" w:rsidR="00F13D1B" w:rsidRDefault="00F13D1B" w:rsidP="00F13D1B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330162E2" w14:textId="46CBB788" w:rsidR="00F13D1B" w:rsidRPr="00F13D1B" w:rsidRDefault="00F13D1B" w:rsidP="00D31E2C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D85853">
        <w:rPr>
          <w:rFonts w:ascii="Cambria" w:hAnsi="Cambria"/>
          <w:sz w:val="18"/>
          <w:szCs w:val="18"/>
        </w:rPr>
        <w:t>5</w:t>
      </w:r>
      <w:r>
        <w:rPr>
          <w:rFonts w:ascii="Cambria" w:hAnsi="Cambria"/>
          <w:sz w:val="18"/>
          <w:szCs w:val="18"/>
        </w:rPr>
        <w:t>: Dostawa systemu uzdatniania wody</w:t>
      </w:r>
    </w:p>
    <w:p w14:paraId="21CC1F73" w14:textId="0C5BA624" w:rsidR="00D31E2C" w:rsidRPr="00D31E2C" w:rsidRDefault="00D31E2C" w:rsidP="00D31E2C">
      <w:pPr>
        <w:suppressAutoHyphens w:val="0"/>
        <w:spacing w:after="200" w:line="276" w:lineRule="auto"/>
        <w:jc w:val="both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Cs/>
          <w:sz w:val="20"/>
          <w:szCs w:val="20"/>
          <w:lang w:eastAsia="en-US"/>
        </w:rPr>
        <w:t>oświadczam, że:</w:t>
      </w:r>
    </w:p>
    <w:p w14:paraId="2EDF43DD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463B3AE5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sposób i okres udostępnienia oraz wykorzystania udostępnionych wykonawcy zasobów będzie następujący: …………………………………………………………..…………….</w:t>
      </w:r>
    </w:p>
    <w:p w14:paraId="694F3336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jako podmiot udostępniający zdolności w postaci wykształcenia, kwalifikacji zawodowych lub doświadczenia</w:t>
      </w:r>
      <w:r w:rsidRPr="00D31E2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D31E2C">
        <w:rPr>
          <w:rFonts w:ascii="Cambria" w:eastAsia="Calibri" w:hAnsi="Cambria"/>
          <w:b/>
          <w:sz w:val="20"/>
          <w:szCs w:val="20"/>
          <w:u w:val="single"/>
          <w:lang w:eastAsia="en-US"/>
        </w:rPr>
        <w:t>będę realizował</w:t>
      </w:r>
      <w:r w:rsidRPr="00D31E2C">
        <w:rPr>
          <w:rFonts w:ascii="Cambria" w:eastAsia="Calibri" w:hAnsi="Cambria"/>
          <w:b/>
          <w:sz w:val="20"/>
          <w:szCs w:val="20"/>
          <w:lang w:eastAsia="en-US"/>
        </w:rPr>
        <w:t xml:space="preserve"> roboty budowlane lub usługi, których wskazane zdolności dotyczą.</w:t>
      </w:r>
    </w:p>
    <w:p w14:paraId="1E6C9E86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zakres mojego udziału przy realizacji zamówienia będzie polegał na: ………………………………………………………………………………………..……..</w:t>
      </w:r>
    </w:p>
    <w:p w14:paraId="480A307A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charakter stosunku łączącego mnie z wykonawcą będzie następujący: ………………………………………………………………………………………….</w:t>
      </w:r>
    </w:p>
    <w:p w14:paraId="49F2A232" w14:textId="77777777" w:rsidR="00D31E2C" w:rsidRPr="00D31E2C" w:rsidRDefault="00D31E2C" w:rsidP="00D31E2C">
      <w:pPr>
        <w:numPr>
          <w:ilvl w:val="0"/>
          <w:numId w:val="47"/>
        </w:numPr>
        <w:suppressAutoHyphens w:val="0"/>
        <w:spacing w:after="200"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D31E2C">
        <w:rPr>
          <w:rFonts w:ascii="Cambria" w:eastAsia="Calibri" w:hAnsi="Cambria"/>
          <w:b/>
          <w:sz w:val="20"/>
          <w:szCs w:val="20"/>
          <w:lang w:eastAsia="en-US"/>
        </w:rPr>
        <w:t>okres mojego udziału przy wykonywaniu zamówienia będzie następujący: ………………………………………………………………………………………….</w:t>
      </w:r>
    </w:p>
    <w:p w14:paraId="03A518AC" w14:textId="53987BEA" w:rsidR="00D31E2C" w:rsidRPr="0065170B" w:rsidRDefault="00D31E2C" w:rsidP="0065170B">
      <w:pPr>
        <w:suppressAutoHyphens w:val="0"/>
        <w:spacing w:after="200" w:line="276" w:lineRule="auto"/>
        <w:jc w:val="both"/>
        <w:rPr>
          <w:rFonts w:ascii="Cambria" w:eastAsia="Calibri" w:hAnsi="Cambria"/>
          <w:i/>
          <w:sz w:val="18"/>
          <w:szCs w:val="22"/>
          <w:lang w:eastAsia="en-US"/>
        </w:rPr>
      </w:pPr>
      <w:r w:rsidRPr="00D31E2C">
        <w:rPr>
          <w:rFonts w:ascii="Cambria" w:eastAsia="Calibri" w:hAnsi="Cambria"/>
          <w:i/>
          <w:sz w:val="18"/>
          <w:szCs w:val="22"/>
          <w:lang w:eastAsia="en-US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6FB029DE" w14:textId="77777777" w:rsidR="00D31E2C" w:rsidRPr="00D31E2C" w:rsidRDefault="00D31E2C" w:rsidP="00D31E2C">
      <w:pPr>
        <w:suppressAutoHyphens w:val="0"/>
        <w:spacing w:after="200" w:line="276" w:lineRule="auto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D31E2C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p w14:paraId="54430A01" w14:textId="77777777" w:rsidR="00D31E2C" w:rsidRPr="00D31E2C" w:rsidRDefault="00D31E2C" w:rsidP="00D31E2C">
      <w:pPr>
        <w:widowControl w:val="0"/>
        <w:spacing w:after="120"/>
        <w:rPr>
          <w:rFonts w:ascii="Cambria" w:eastAsia="SimSun" w:hAnsi="Cambria" w:cs="Mangal"/>
          <w:i/>
          <w:kern w:val="1"/>
          <w:sz w:val="20"/>
          <w:u w:val="single"/>
          <w:lang w:eastAsia="hi-IN" w:bidi="hi-IN"/>
        </w:rPr>
      </w:pPr>
    </w:p>
    <w:p w14:paraId="168A6AF1" w14:textId="77777777" w:rsidR="00D31E2C" w:rsidRDefault="00D31E2C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98474F1" w14:textId="1BD69461" w:rsidR="00D31E2C" w:rsidRDefault="00436B12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*niewłaściwe skreślić</w:t>
      </w:r>
    </w:p>
    <w:sectPr w:rsidR="00D31E2C" w:rsidSect="0086506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5EA05A39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7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0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7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1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2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5" w15:restartNumberingAfterBreak="0">
    <w:nsid w:val="635216B9"/>
    <w:multiLevelType w:val="hybridMultilevel"/>
    <w:tmpl w:val="FE3E4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51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2"/>
  </w:num>
  <w:num w:numId="4" w16cid:durableId="1439987508">
    <w:abstractNumId w:val="12"/>
  </w:num>
  <w:num w:numId="5" w16cid:durableId="947811098">
    <w:abstractNumId w:val="46"/>
  </w:num>
  <w:num w:numId="6" w16cid:durableId="595133598">
    <w:abstractNumId w:val="30"/>
  </w:num>
  <w:num w:numId="7" w16cid:durableId="973289697">
    <w:abstractNumId w:val="38"/>
  </w:num>
  <w:num w:numId="8" w16cid:durableId="210191655">
    <w:abstractNumId w:val="20"/>
  </w:num>
  <w:num w:numId="9" w16cid:durableId="702096567">
    <w:abstractNumId w:val="51"/>
  </w:num>
  <w:num w:numId="10" w16cid:durableId="775904839">
    <w:abstractNumId w:val="43"/>
  </w:num>
  <w:num w:numId="11" w16cid:durableId="1385523186">
    <w:abstractNumId w:val="31"/>
  </w:num>
  <w:num w:numId="12" w16cid:durableId="2129350694">
    <w:abstractNumId w:val="48"/>
  </w:num>
  <w:num w:numId="13" w16cid:durableId="356783295">
    <w:abstractNumId w:val="32"/>
  </w:num>
  <w:num w:numId="14" w16cid:durableId="968049477">
    <w:abstractNumId w:val="35"/>
  </w:num>
  <w:num w:numId="15" w16cid:durableId="916741776">
    <w:abstractNumId w:val="22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4"/>
  </w:num>
  <w:num w:numId="19" w16cid:durableId="631251965">
    <w:abstractNumId w:val="17"/>
  </w:num>
  <w:num w:numId="20" w16cid:durableId="404956286">
    <w:abstractNumId w:val="47"/>
  </w:num>
  <w:num w:numId="21" w16cid:durableId="1966539001">
    <w:abstractNumId w:val="41"/>
  </w:num>
  <w:num w:numId="22" w16cid:durableId="1054891060">
    <w:abstractNumId w:val="37"/>
  </w:num>
  <w:num w:numId="23" w16cid:durableId="178542816">
    <w:abstractNumId w:val="26"/>
  </w:num>
  <w:num w:numId="24" w16cid:durableId="680399376">
    <w:abstractNumId w:val="40"/>
  </w:num>
  <w:num w:numId="25" w16cid:durableId="1003434403">
    <w:abstractNumId w:val="25"/>
  </w:num>
  <w:num w:numId="26" w16cid:durableId="1616518142">
    <w:abstractNumId w:val="28"/>
  </w:num>
  <w:num w:numId="27" w16cid:durableId="332729986">
    <w:abstractNumId w:val="39"/>
  </w:num>
  <w:num w:numId="28" w16cid:durableId="447359470">
    <w:abstractNumId w:val="23"/>
  </w:num>
  <w:num w:numId="29" w16cid:durableId="1150751048">
    <w:abstractNumId w:val="50"/>
  </w:num>
  <w:num w:numId="30" w16cid:durableId="748622752">
    <w:abstractNumId w:val="49"/>
  </w:num>
  <w:num w:numId="31" w16cid:durableId="59838428">
    <w:abstractNumId w:val="27"/>
  </w:num>
  <w:num w:numId="32" w16cid:durableId="251399087">
    <w:abstractNumId w:val="52"/>
  </w:num>
  <w:num w:numId="33" w16cid:durableId="494030591">
    <w:abstractNumId w:val="14"/>
  </w:num>
  <w:num w:numId="34" w16cid:durableId="91324172">
    <w:abstractNumId w:val="54"/>
  </w:num>
  <w:num w:numId="35" w16cid:durableId="344210191">
    <w:abstractNumId w:val="36"/>
  </w:num>
  <w:num w:numId="36" w16cid:durableId="514466163">
    <w:abstractNumId w:val="15"/>
  </w:num>
  <w:num w:numId="37" w16cid:durableId="78213310">
    <w:abstractNumId w:val="44"/>
  </w:num>
  <w:num w:numId="38" w16cid:durableId="671958643">
    <w:abstractNumId w:val="16"/>
  </w:num>
  <w:num w:numId="39" w16cid:durableId="1421870798">
    <w:abstractNumId w:val="21"/>
  </w:num>
  <w:num w:numId="40" w16cid:durableId="96409274">
    <w:abstractNumId w:val="29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0650757">
    <w:abstractNumId w:val="34"/>
  </w:num>
  <w:num w:numId="43" w16cid:durableId="1124274481">
    <w:abstractNumId w:val="1"/>
    <w:lvlOverride w:ilvl="0">
      <w:startOverride w:val="1"/>
    </w:lvlOverride>
  </w:num>
  <w:num w:numId="44" w16cid:durableId="1079056999">
    <w:abstractNumId w:val="7"/>
    <w:lvlOverride w:ilvl="0">
      <w:startOverride w:val="1"/>
    </w:lvlOverride>
  </w:num>
  <w:num w:numId="45" w16cid:durableId="17203286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50011251">
    <w:abstractNumId w:val="45"/>
  </w:num>
  <w:num w:numId="47" w16cid:durableId="20672370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DE6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07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355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5732"/>
    <w:rsid w:val="004357B3"/>
    <w:rsid w:val="00435BEA"/>
    <w:rsid w:val="0043692D"/>
    <w:rsid w:val="00436B12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0E0C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49A6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170B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014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862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4CB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4F25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5A32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36F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57734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59F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32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E2C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5853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4533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3D1B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3849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969"/>
    <w:rsid w:val="00FE0D64"/>
    <w:rsid w:val="00FE15B2"/>
    <w:rsid w:val="00FE2264"/>
    <w:rsid w:val="00FE30D7"/>
    <w:rsid w:val="00FE5CBA"/>
    <w:rsid w:val="00FE70C9"/>
    <w:rsid w:val="00FE7879"/>
    <w:rsid w:val="00FF0BE9"/>
    <w:rsid w:val="00FF161D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22</cp:revision>
  <dcterms:created xsi:type="dcterms:W3CDTF">2025-05-26T08:31:00Z</dcterms:created>
  <dcterms:modified xsi:type="dcterms:W3CDTF">2025-11-26T07:32:00Z</dcterms:modified>
</cp:coreProperties>
</file>